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78CE93" w14:textId="5752ADB3" w:rsidR="009575C7" w:rsidRDefault="009575C7" w:rsidP="009575C7">
      <w:r>
        <w:rPr>
          <w:noProof/>
          <w:lang w:val="es-AR" w:eastAsia="es-AR"/>
        </w:rPr>
        <mc:AlternateContent>
          <mc:Choice Requires="wps">
            <w:drawing>
              <wp:anchor distT="0" distB="0" distL="114935" distR="114935" simplePos="0" relativeHeight="251757056" behindDoc="0" locked="0" layoutInCell="1" allowOverlap="1" wp14:anchorId="7A3F52CB" wp14:editId="1760E3F7">
                <wp:simplePos x="0" y="0"/>
                <wp:positionH relativeFrom="margin">
                  <wp:align>left</wp:align>
                </wp:positionH>
                <wp:positionV relativeFrom="paragraph">
                  <wp:posOffset>202565</wp:posOffset>
                </wp:positionV>
                <wp:extent cx="5867400" cy="685800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36173" w14:textId="77777777" w:rsidR="009575C7" w:rsidRDefault="009575C7" w:rsidP="009575C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7FE5B15" w14:textId="77777777" w:rsidR="009575C7" w:rsidRPr="006529D8" w:rsidRDefault="009575C7" w:rsidP="009575C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F52CB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0;margin-top:15.95pt;width:462pt;height:54pt;z-index:251757056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" stroked="f">
                <v:fill opacity="0"/>
                <v:textbox inset="0,0,0,0">
                  <w:txbxContent>
                    <w:p w14:paraId="44436173" w14:textId="77777777" w:rsidR="009575C7" w:rsidRDefault="009575C7" w:rsidP="009575C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7FE5B15" w14:textId="77777777" w:rsidR="009575C7" w:rsidRPr="006529D8" w:rsidRDefault="009575C7" w:rsidP="009575C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t>PLIEGO DE BASES Y CONDICIONES</w:t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CARATULA - CONVOCATORIA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9575C7" w14:paraId="1F084B22" w14:textId="77777777" w:rsidTr="00BB073F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9AF9A" w14:textId="7EFD527E" w:rsidR="009575C7" w:rsidRDefault="009575C7" w:rsidP="00BB073F">
            <w:pPr>
              <w:snapToGrid w:val="0"/>
              <w:rPr>
                <w:sz w:val="16"/>
                <w:szCs w:val="16"/>
              </w:rPr>
            </w:pPr>
          </w:p>
          <w:p w14:paraId="39F26463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230201B5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575C7" w14:paraId="39D97156" w14:textId="77777777" w:rsidTr="00BB073F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370AAE" w14:textId="77777777" w:rsidR="009575C7" w:rsidRPr="006529D8" w:rsidRDefault="009575C7" w:rsidP="00BB073F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A178F3" w14:textId="77777777" w:rsidR="009575C7" w:rsidRPr="006529D8" w:rsidRDefault="009575C7" w:rsidP="00BB073F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7BA9BD8B" w14:textId="77777777" w:rsidR="009575C7" w:rsidRPr="006529D8" w:rsidRDefault="009575C7" w:rsidP="00BB073F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9575C7" w14:paraId="0795E534" w14:textId="77777777" w:rsidTr="00BB073F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5DDC330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9575C7" w14:paraId="7544C35A" w14:textId="77777777" w:rsidTr="00BB073F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C86AA6C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Procedimiento de Selección</w:t>
            </w:r>
          </w:p>
        </w:tc>
      </w:tr>
      <w:tr w:rsidR="009575C7" w14:paraId="2F3F4E6F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0756E4" w14:textId="77777777" w:rsidR="009575C7" w:rsidRPr="006529D8" w:rsidRDefault="009575C7" w:rsidP="00BB073F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D6B21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3A5F5" w14:textId="1128063A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3316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28119" w14:textId="67E16E10" w:rsidR="009575C7" w:rsidRPr="006529D8" w:rsidRDefault="009575C7" w:rsidP="00BB073F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Ejercicio: 202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9575C7" w14:paraId="516846A6" w14:textId="77777777" w:rsidTr="00BB073F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AB0D491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CD779CB" w14:textId="77777777" w:rsidR="009575C7" w:rsidRPr="006529D8" w:rsidRDefault="009575C7" w:rsidP="00BB073F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Art. 18 inc. 2, apartado L) de la Ley 13.981 Reglamentada por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59/19.</w:t>
            </w:r>
          </w:p>
        </w:tc>
      </w:tr>
      <w:tr w:rsidR="009575C7" w14:paraId="3F9C012D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86B2958" w14:textId="77777777" w:rsidR="009575C7" w:rsidRPr="006529D8" w:rsidRDefault="009575C7" w:rsidP="00BB073F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1DE30C" w14:textId="2AB0A35A" w:rsidR="009575C7" w:rsidRPr="006529D8" w:rsidRDefault="009575C7" w:rsidP="00BB073F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PG.SA-</w:t>
            </w:r>
            <w:r w:rsidR="00B257A4">
              <w:rPr>
                <w:sz w:val="22"/>
                <w:szCs w:val="22"/>
              </w:rPr>
              <w:t>108</w:t>
            </w:r>
            <w:r w:rsidR="0033165D">
              <w:rPr>
                <w:sz w:val="22"/>
                <w:szCs w:val="22"/>
              </w:rPr>
              <w:t>2</w:t>
            </w:r>
            <w:r w:rsidR="00B257A4">
              <w:rPr>
                <w:sz w:val="22"/>
                <w:szCs w:val="22"/>
              </w:rPr>
              <w:t>-25</w:t>
            </w:r>
          </w:p>
        </w:tc>
      </w:tr>
      <w:tr w:rsidR="009575C7" w14:paraId="36246DCF" w14:textId="77777777" w:rsidTr="00BB073F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EE5EF91" w14:textId="77777777" w:rsidR="009575C7" w:rsidRPr="006529D8" w:rsidRDefault="009575C7" w:rsidP="00BB073F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9575C7" w14:paraId="376D0655" w14:textId="77777777" w:rsidTr="00BB073F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E9579C3" w14:textId="77777777" w:rsidR="009575C7" w:rsidRPr="006529D8" w:rsidRDefault="009575C7" w:rsidP="00BB073F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9575C7" w14:paraId="63E250FB" w14:textId="77777777" w:rsidTr="00BB073F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C98B235" w14:textId="77777777" w:rsidR="009575C7" w:rsidRPr="006529D8" w:rsidRDefault="009575C7" w:rsidP="00BB073F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8F99876" w14:textId="53AFFCC0" w:rsidR="009575C7" w:rsidRDefault="009575C7" w:rsidP="00BB073F">
            <w:pPr>
              <w:pStyle w:val="Default"/>
              <w:ind w:left="135" w:right="132"/>
              <w:jc w:val="both"/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33165D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La Plata</w:t>
            </w:r>
            <w:r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, con destino a</w:t>
            </w:r>
            <w:r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dependencias del Departamento Judicial </w:t>
            </w:r>
            <w:r w:rsidR="0033165D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La Plata</w:t>
            </w:r>
          </w:p>
          <w:p w14:paraId="34991EA0" w14:textId="77777777" w:rsidR="00667D2B" w:rsidRPr="006529D8" w:rsidRDefault="00667D2B" w:rsidP="00667D2B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3F6F087C" w14:textId="77777777" w:rsidR="009575C7" w:rsidRPr="006529D8" w:rsidRDefault="009575C7" w:rsidP="00BB073F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5AAE6C" w14:textId="77777777" w:rsidR="009575C7" w:rsidRPr="006529D8" w:rsidRDefault="009575C7" w:rsidP="00BB073F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9575C7" w14:paraId="17738367" w14:textId="77777777" w:rsidTr="00BB073F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C498EA9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2CF2F5A9" w14:textId="77777777" w:rsidR="009575C7" w:rsidRPr="006529D8" w:rsidRDefault="009575C7" w:rsidP="00BB073F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7FC72F6E" w14:textId="77777777" w:rsidR="009575C7" w:rsidRPr="006529D8" w:rsidRDefault="009575C7" w:rsidP="00BB073F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9575C7" w14:paraId="61A57B5E" w14:textId="77777777" w:rsidTr="00BB073F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584C462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16EC5C3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9575C7" w14:paraId="4852D0E9" w14:textId="77777777" w:rsidTr="00BB073F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7AA176" w14:textId="15EA505D" w:rsidR="009575C7" w:rsidRPr="006529D8" w:rsidRDefault="009575C7" w:rsidP="00BB073F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B257A4">
              <w:rPr>
                <w:rFonts w:eastAsia="SimSun"/>
                <w:kern w:val="2"/>
                <w:sz w:val="22"/>
                <w:szCs w:val="22"/>
                <w:lang w:bidi="hi-IN"/>
              </w:rPr>
              <w:t xml:space="preserve">La </w:t>
            </w:r>
            <w:r w:rsidR="0033165D">
              <w:rPr>
                <w:rFonts w:eastAsia="SimSun"/>
                <w:kern w:val="2"/>
                <w:sz w:val="22"/>
                <w:szCs w:val="22"/>
                <w:lang w:bidi="hi-IN"/>
              </w:rPr>
              <w:t>Plata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33165D">
              <w:rPr>
                <w:bCs/>
                <w:sz w:val="22"/>
                <w:szCs w:val="19"/>
                <w:lang w:val="es-AR"/>
              </w:rPr>
              <w:t xml:space="preserve">55 </w:t>
            </w:r>
            <w:proofErr w:type="spellStart"/>
            <w:r w:rsidR="0033165D">
              <w:rPr>
                <w:bCs/>
                <w:sz w:val="22"/>
                <w:szCs w:val="19"/>
                <w:lang w:val="es-AR"/>
              </w:rPr>
              <w:t>n.°</w:t>
            </w:r>
            <w:proofErr w:type="spellEnd"/>
            <w:r w:rsidR="0033165D">
              <w:rPr>
                <w:bCs/>
                <w:sz w:val="22"/>
                <w:szCs w:val="19"/>
                <w:lang w:val="es-AR"/>
              </w:rPr>
              <w:t xml:space="preserve"> 584/586</w:t>
            </w:r>
            <w:r w:rsidR="00B257A4">
              <w:rPr>
                <w:bCs/>
                <w:sz w:val="22"/>
                <w:szCs w:val="19"/>
                <w:lang w:val="es-AR"/>
              </w:rPr>
              <w:t xml:space="preserve"> </w:t>
            </w:r>
            <w:r w:rsidRPr="00124E0F">
              <w:rPr>
                <w:bCs/>
                <w:sz w:val="22"/>
                <w:szCs w:val="19"/>
                <w:lang w:val="es-AR"/>
              </w:rPr>
              <w:t xml:space="preserve">de la ciudad de </w:t>
            </w:r>
            <w:r w:rsidR="0033165D" w:rsidRPr="00B257A4">
              <w:rPr>
                <w:bCs/>
                <w:sz w:val="22"/>
                <w:szCs w:val="19"/>
              </w:rPr>
              <w:t xml:space="preserve">La </w:t>
            </w:r>
            <w:r w:rsidR="0033165D">
              <w:rPr>
                <w:rFonts w:eastAsia="SimSun"/>
                <w:kern w:val="2"/>
                <w:sz w:val="22"/>
                <w:szCs w:val="22"/>
                <w:lang w:bidi="hi-IN"/>
              </w:rPr>
              <w:t>Plata</w:t>
            </w:r>
            <w:r w:rsidRPr="00124E0F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124E0F">
              <w:rPr>
                <w:bCs/>
                <w:sz w:val="22"/>
                <w:szCs w:val="19"/>
              </w:rPr>
              <w:t>Pcia</w:t>
            </w:r>
            <w:proofErr w:type="spellEnd"/>
            <w:r w:rsidRPr="00124E0F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90FD51" w14:textId="54F82074" w:rsidR="009575C7" w:rsidRPr="006529D8" w:rsidRDefault="009575C7" w:rsidP="00BB073F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Hasta el </w:t>
            </w:r>
            <w:r w:rsidR="008A4D1C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8A4D1C">
              <w:rPr>
                <w:rFonts w:eastAsia="Arial"/>
                <w:b/>
                <w:bCs/>
                <w:sz w:val="20"/>
                <w:szCs w:val="20"/>
              </w:rPr>
              <w:t>mar</w:t>
            </w:r>
            <w:r w:rsidR="004F63C9">
              <w:rPr>
                <w:rFonts w:eastAsia="Arial"/>
                <w:b/>
                <w:bCs/>
                <w:sz w:val="20"/>
                <w:szCs w:val="20"/>
              </w:rPr>
              <w:t>zo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B257A4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 </w:t>
            </w:r>
            <w:r w:rsidR="004F63C9">
              <w:rPr>
                <w:rFonts w:eastAsia="Arial"/>
                <w:b/>
                <w:bCs/>
                <w:sz w:val="20"/>
                <w:szCs w:val="20"/>
              </w:rPr>
              <w:t xml:space="preserve">10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9575C7" w14:paraId="2F43A96D" w14:textId="77777777" w:rsidTr="00BB073F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25553C" w14:textId="77777777" w:rsidR="009575C7" w:rsidRPr="006529D8" w:rsidRDefault="009575C7" w:rsidP="00BB073F">
            <w:pPr>
              <w:rPr>
                <w:sz w:val="16"/>
                <w:szCs w:val="16"/>
              </w:rPr>
            </w:pPr>
          </w:p>
        </w:tc>
      </w:tr>
      <w:tr w:rsidR="009575C7" w14:paraId="5F94959F" w14:textId="77777777" w:rsidTr="00BB073F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1C79124" w14:textId="77777777" w:rsidR="009575C7" w:rsidRPr="006529D8" w:rsidRDefault="009575C7" w:rsidP="00BB073F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7017E40C" w14:textId="77777777" w:rsidR="009575C7" w:rsidRPr="006529D8" w:rsidRDefault="009575C7" w:rsidP="00BB073F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9575C7" w14:paraId="74F58AB2" w14:textId="77777777" w:rsidTr="00BB073F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3CD8F0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35B69C5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9575C7" w14:paraId="6F5EBE87" w14:textId="77777777" w:rsidTr="00BB073F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DC011A" w14:textId="77777777" w:rsidR="00B257A4" w:rsidRDefault="00B257A4" w:rsidP="00BB073F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1C912A42" w14:textId="3D51FB9E" w:rsidR="009575C7" w:rsidRDefault="00B257A4" w:rsidP="00BB073F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B257A4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Pr="00B257A4">
              <w:rPr>
                <w:bCs/>
                <w:sz w:val="22"/>
                <w:szCs w:val="19"/>
              </w:rPr>
              <w:t xml:space="preserve">La </w:t>
            </w:r>
            <w:r w:rsidR="0033165D">
              <w:rPr>
                <w:rFonts w:eastAsia="SimSun"/>
                <w:kern w:val="2"/>
                <w:sz w:val="22"/>
                <w:szCs w:val="22"/>
                <w:lang w:bidi="hi-IN"/>
              </w:rPr>
              <w:t>Plata</w:t>
            </w:r>
            <w:r w:rsidRPr="00B257A4">
              <w:rPr>
                <w:bCs/>
                <w:sz w:val="22"/>
                <w:szCs w:val="19"/>
                <w:lang w:val="es-AR"/>
              </w:rPr>
              <w:t xml:space="preserve">. </w:t>
            </w:r>
            <w:r w:rsidR="0033165D" w:rsidRPr="00124E0F">
              <w:rPr>
                <w:bCs/>
                <w:sz w:val="22"/>
                <w:szCs w:val="19"/>
                <w:lang w:val="es-AR"/>
              </w:rPr>
              <w:t xml:space="preserve">Calle </w:t>
            </w:r>
            <w:r w:rsidR="0033165D">
              <w:rPr>
                <w:bCs/>
                <w:sz w:val="22"/>
                <w:szCs w:val="19"/>
                <w:lang w:val="es-AR"/>
              </w:rPr>
              <w:t xml:space="preserve">55 </w:t>
            </w:r>
            <w:proofErr w:type="spellStart"/>
            <w:r w:rsidR="0033165D">
              <w:rPr>
                <w:bCs/>
                <w:sz w:val="22"/>
                <w:szCs w:val="19"/>
                <w:lang w:val="es-AR"/>
              </w:rPr>
              <w:t>n.°</w:t>
            </w:r>
            <w:proofErr w:type="spellEnd"/>
            <w:r w:rsidR="0033165D">
              <w:rPr>
                <w:bCs/>
                <w:sz w:val="22"/>
                <w:szCs w:val="19"/>
                <w:lang w:val="es-AR"/>
              </w:rPr>
              <w:t xml:space="preserve"> 584/586</w:t>
            </w:r>
            <w:r w:rsidRPr="00B257A4">
              <w:rPr>
                <w:bCs/>
                <w:sz w:val="22"/>
                <w:szCs w:val="19"/>
                <w:lang w:val="es-AR"/>
              </w:rPr>
              <w:t xml:space="preserve"> de la ciudad de </w:t>
            </w:r>
            <w:r w:rsidR="0033165D">
              <w:rPr>
                <w:bCs/>
                <w:sz w:val="22"/>
                <w:szCs w:val="19"/>
                <w:lang w:val="es-AR"/>
              </w:rPr>
              <w:t>La Plata</w:t>
            </w:r>
            <w:r w:rsidRPr="00B257A4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B257A4">
              <w:rPr>
                <w:bCs/>
                <w:sz w:val="22"/>
                <w:szCs w:val="19"/>
              </w:rPr>
              <w:t>Pcia</w:t>
            </w:r>
            <w:proofErr w:type="spellEnd"/>
            <w:r w:rsidRPr="00B257A4">
              <w:rPr>
                <w:bCs/>
                <w:sz w:val="22"/>
                <w:szCs w:val="19"/>
              </w:rPr>
              <w:t xml:space="preserve"> de Buenos Aires.</w:t>
            </w:r>
          </w:p>
          <w:p w14:paraId="6E0D097E" w14:textId="35230C07" w:rsidR="00B257A4" w:rsidRPr="006529D8" w:rsidRDefault="00B257A4" w:rsidP="00BB073F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22269" w14:textId="18BDDE9E" w:rsidR="009575C7" w:rsidRPr="006529D8" w:rsidRDefault="009575C7" w:rsidP="00BB073F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4F63C9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="004F63C9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4F63C9">
              <w:rPr>
                <w:rFonts w:eastAsia="Arial"/>
                <w:b/>
                <w:bCs/>
                <w:sz w:val="20"/>
                <w:szCs w:val="20"/>
              </w:rPr>
              <w:t>marzo</w:t>
            </w:r>
            <w:r w:rsidR="004F63C9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4F63C9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="004F63C9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 </w:t>
            </w:r>
            <w:r w:rsidR="004F63C9">
              <w:rPr>
                <w:rFonts w:eastAsia="Arial"/>
                <w:b/>
                <w:bCs/>
                <w:sz w:val="20"/>
                <w:szCs w:val="20"/>
              </w:rPr>
              <w:t xml:space="preserve">10 </w:t>
            </w:r>
            <w:r w:rsidR="004F63C9" w:rsidRPr="006529D8">
              <w:rPr>
                <w:rFonts w:eastAsia="Arial"/>
                <w:b/>
                <w:bCs/>
                <w:sz w:val="20"/>
                <w:szCs w:val="20"/>
              </w:rPr>
              <w:t>Hs</w:t>
            </w:r>
          </w:p>
        </w:tc>
      </w:tr>
      <w:tr w:rsidR="009575C7" w14:paraId="4A7FC570" w14:textId="77777777" w:rsidTr="00BB073F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C03D93" w14:textId="77777777" w:rsidR="009575C7" w:rsidRPr="006529D8" w:rsidRDefault="009575C7" w:rsidP="00BB073F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07060D" w14:textId="77777777" w:rsidR="009575C7" w:rsidRPr="006529D8" w:rsidRDefault="009575C7" w:rsidP="00BB073F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9575C7" w14:paraId="2C815FA7" w14:textId="77777777" w:rsidTr="00BB073F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633AE" w14:textId="77777777" w:rsidR="009575C7" w:rsidRPr="006529D8" w:rsidRDefault="009575C7" w:rsidP="00BB073F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28B95375" w14:textId="77777777" w:rsidR="009575C7" w:rsidRPr="006529D8" w:rsidRDefault="009575C7" w:rsidP="00BB073F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indicados,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68C380A6" w14:textId="77777777" w:rsidR="009575C7" w:rsidRPr="006529D8" w:rsidRDefault="009575C7" w:rsidP="00BB073F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2F2B55A5" w14:textId="77777777" w:rsidR="009575C7" w:rsidRPr="006529D8" w:rsidRDefault="009575C7" w:rsidP="00BB073F">
            <w:pPr>
              <w:snapToGrid w:val="0"/>
            </w:pPr>
          </w:p>
        </w:tc>
      </w:tr>
    </w:tbl>
    <w:p w14:paraId="57E05FE2" w14:textId="77777777" w:rsidR="009575C7" w:rsidRDefault="009575C7">
      <w:pPr>
        <w:widowControl/>
        <w:suppressAutoHyphens w:val="0"/>
        <w:autoSpaceDE/>
        <w:rPr>
          <w:b/>
        </w:rPr>
      </w:pPr>
    </w:p>
    <w:p w14:paraId="74C2D1A1" w14:textId="77777777" w:rsidR="009575C7" w:rsidRDefault="009575C7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</w:p>
    <w:p w14:paraId="74B0BE92" w14:textId="55CB5683" w:rsidR="00AA02A0" w:rsidRDefault="00AA02A0">
      <w:pPr>
        <w:widowControl/>
        <w:suppressAutoHyphens w:val="0"/>
        <w:autoSpaceDE/>
        <w:rPr>
          <w:b/>
        </w:rPr>
      </w:pPr>
      <w:r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38B517E6" w14:textId="769CE56F" w:rsidR="00FE4D00" w:rsidRDefault="00FE4D00" w:rsidP="00552E85">
      <w:pPr>
        <w:widowControl/>
        <w:suppressAutoHyphens w:val="0"/>
        <w:autoSpaceDE/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844034D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C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29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ex+wYQ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844034D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C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798CBC47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0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73F34EB0" w14:textId="798CBC47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D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22DDE52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3165D">
              <w:rPr>
                <w:b/>
                <w:sz w:val="22"/>
                <w:szCs w:val="22"/>
              </w:rPr>
              <w:t>10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785E4AD6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</w:t>
            </w:r>
            <w:r w:rsidR="00F62048">
              <w:rPr>
                <w:b/>
                <w:sz w:val="22"/>
                <w:szCs w:val="22"/>
              </w:rPr>
              <w:t>6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55789F2E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</w:t>
            </w:r>
            <w:r w:rsidR="00B257A4">
              <w:rPr>
                <w:rFonts w:eastAsia="Arial"/>
                <w:b/>
                <w:sz w:val="22"/>
                <w:szCs w:val="22"/>
              </w:rPr>
              <w:t>108</w:t>
            </w:r>
            <w:r w:rsidR="0033165D">
              <w:rPr>
                <w:rFonts w:eastAsia="Arial"/>
                <w:b/>
                <w:sz w:val="22"/>
                <w:szCs w:val="22"/>
              </w:rPr>
              <w:t>2</w:t>
            </w:r>
            <w:r w:rsidR="00B257A4">
              <w:rPr>
                <w:rFonts w:eastAsia="Arial"/>
                <w:b/>
                <w:sz w:val="22"/>
                <w:szCs w:val="22"/>
              </w:rPr>
              <w:t>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DB30C" w14:textId="77777777" w:rsidR="00B54439" w:rsidRDefault="00B54439">
      <w:r>
        <w:separator/>
      </w:r>
    </w:p>
  </w:endnote>
  <w:endnote w:type="continuationSeparator" w:id="0">
    <w:p w14:paraId="29EEFA32" w14:textId="77777777" w:rsidR="00B54439" w:rsidRDefault="00B5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03E5" w14:textId="77777777" w:rsidR="00B54439" w:rsidRDefault="00B54439">
      <w:r>
        <w:separator/>
      </w:r>
    </w:p>
  </w:footnote>
  <w:footnote w:type="continuationSeparator" w:id="0">
    <w:p w14:paraId="0AD44921" w14:textId="77777777" w:rsidR="00B54439" w:rsidRDefault="00B54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165D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63C9"/>
    <w:rsid w:val="004F76BE"/>
    <w:rsid w:val="005144DB"/>
    <w:rsid w:val="00524B6C"/>
    <w:rsid w:val="00531214"/>
    <w:rsid w:val="00537B6F"/>
    <w:rsid w:val="00537EDF"/>
    <w:rsid w:val="00545DA6"/>
    <w:rsid w:val="00552E85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67D2B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0BF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55F70"/>
    <w:rsid w:val="00862414"/>
    <w:rsid w:val="008709D9"/>
    <w:rsid w:val="00872068"/>
    <w:rsid w:val="008835A2"/>
    <w:rsid w:val="008945EC"/>
    <w:rsid w:val="008962E7"/>
    <w:rsid w:val="00897AC4"/>
    <w:rsid w:val="008A1C85"/>
    <w:rsid w:val="008A4D1C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575C7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57A4"/>
    <w:rsid w:val="00B27F39"/>
    <w:rsid w:val="00B40787"/>
    <w:rsid w:val="00B41B49"/>
    <w:rsid w:val="00B51066"/>
    <w:rsid w:val="00B5443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3F76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3D3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0312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2048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1119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3</cp:revision>
  <cp:lastPrinted>2026-02-10T17:25:00Z</cp:lastPrinted>
  <dcterms:created xsi:type="dcterms:W3CDTF">2026-01-20T14:40:00Z</dcterms:created>
  <dcterms:modified xsi:type="dcterms:W3CDTF">2026-02-10T17:26:00Z</dcterms:modified>
</cp:coreProperties>
</file>